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4EA" w:rsidRDefault="003504EA" w:rsidP="003504EA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BA4A64" w:rsidRDefault="00BA4A64" w:rsidP="00BA4A64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6</w:t>
      </w:r>
    </w:p>
    <w:p w:rsidR="00E327C0" w:rsidRPr="00406F51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406F51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E327C0" w:rsidRPr="000A7CBC" w:rsidRDefault="004F7F20" w:rsidP="00AC1E5F">
      <w:pPr>
        <w:pStyle w:val="Podtytu"/>
        <w:spacing w:after="0"/>
        <w:rPr>
          <w:rFonts w:asciiTheme="minorHAnsi" w:hAnsiTheme="minorHAnsi"/>
        </w:rPr>
      </w:pPr>
      <w:r w:rsidRPr="000A7CBC">
        <w:rPr>
          <w:rFonts w:asciiTheme="minorHAnsi" w:hAnsiTheme="minorHAnsi"/>
        </w:rPr>
        <w:t xml:space="preserve">SPRAWOZDANIE </w:t>
      </w:r>
      <w:r w:rsidR="00E327C0" w:rsidRPr="000A7CBC">
        <w:rPr>
          <w:rFonts w:asciiTheme="minorHAnsi" w:hAnsiTheme="minorHAnsi"/>
        </w:rPr>
        <w:t>Z WYKONANIA ZADANIA PUBLICZNEGO</w:t>
      </w:r>
      <w:r w:rsidR="00B26B1E" w:rsidRPr="000A7CBC">
        <w:rPr>
          <w:rFonts w:asciiTheme="minorHAnsi" w:hAnsiTheme="minorHAnsi"/>
        </w:rPr>
        <w:t>,</w:t>
      </w:r>
    </w:p>
    <w:p w:rsidR="00AC1E5F" w:rsidRPr="00E05375" w:rsidRDefault="00406F51" w:rsidP="00E05375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0A7CBC">
        <w:rPr>
          <w:rFonts w:asciiTheme="minorHAnsi" w:eastAsia="Arial" w:hAnsiTheme="minorHAnsi" w:cs="Calibri"/>
          <w:bCs/>
          <w:sz w:val="22"/>
          <w:szCs w:val="22"/>
        </w:rPr>
        <w:t>O KTÓRYM MOWA W ART. 18 UST. 5 USTAWY Z DNIA 24 KWIETNIA 2003 R. O D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ZIAŁALNOŚCI POŻYTKU PUBLICZNEGO </w:t>
      </w:r>
      <w:r w:rsidRPr="000A7CBC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C73D6E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1E0466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0A7CBC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/>
          <w:bCs/>
          <w:sz w:val="20"/>
          <w:szCs w:val="20"/>
        </w:rPr>
        <w:t>Pouczenie co do sposobu wypełniania</w:t>
      </w:r>
      <w:r w:rsidR="006304B8" w:rsidRPr="000A7CBC">
        <w:rPr>
          <w:rFonts w:asciiTheme="minorHAnsi" w:eastAsia="Arial" w:hAnsiTheme="minorHAnsi" w:cs="Calibri"/>
          <w:b/>
          <w:bCs/>
          <w:sz w:val="20"/>
          <w:szCs w:val="20"/>
        </w:rPr>
        <w:t xml:space="preserve"> sprawozdania</w:t>
      </w:r>
      <w:r w:rsidR="0002422D" w:rsidRPr="000A7CBC">
        <w:rPr>
          <w:rFonts w:asciiTheme="minorHAnsi" w:eastAsia="Arial" w:hAnsiTheme="minorHAnsi" w:cs="Calibri"/>
          <w:b/>
          <w:bCs/>
          <w:sz w:val="20"/>
          <w:szCs w:val="20"/>
        </w:rPr>
        <w:t>:</w:t>
      </w:r>
      <w:r w:rsidRPr="000A7CBC">
        <w:rPr>
          <w:rFonts w:asciiTheme="minorHAnsi" w:eastAsia="Arial" w:hAnsiTheme="minorHAnsi" w:cs="Calibri"/>
          <w:b/>
          <w:bCs/>
          <w:sz w:val="20"/>
          <w:szCs w:val="20"/>
        </w:rPr>
        <w:t xml:space="preserve"> </w:t>
      </w:r>
    </w:p>
    <w:p w:rsidR="00E327C0" w:rsidRPr="000A7CBC" w:rsidRDefault="006304B8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CB6D79" w:rsidRPr="000A7CBC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0A7CBC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1D76D7" w:rsidRPr="000A7CBC" w:rsidRDefault="001D76D7" w:rsidP="001D76D7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0A7CBC" w:rsidRPr="000A7CBC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/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” oznacza, że należy skreślić niewłaściwą odpowiedź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="00406F51" w:rsidRPr="000A7C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pozostawi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0A7CBC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406F51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sz w:val="20"/>
          <w:szCs w:val="20"/>
        </w:rPr>
        <w:t>/</w:t>
      </w:r>
      <w:r w:rsidR="00406F51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sz w:val="20"/>
          <w:szCs w:val="20"/>
        </w:rPr>
        <w:t>Końcowe*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E327C0" w:rsidRPr="000A7CBC" w:rsidRDefault="00E327C0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6804"/>
      </w:tblGrid>
      <w:tr w:rsidR="00E327C0" w:rsidRPr="000A7CBC" w:rsidTr="004210D8">
        <w:trPr>
          <w:trHeight w:val="549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E327C0" w:rsidP="00DE0E1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0A7CBC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406F51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406F51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0A7CBC" w:rsidTr="004210D8">
        <w:trPr>
          <w:trHeight w:val="549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FB380E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Okres za jaki </w:t>
            </w:r>
            <w:r w:rsidR="00FB380E"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>składane sprawozdanie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0A7CBC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0A7CBC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2338"/>
        <w:gridCol w:w="3049"/>
        <w:gridCol w:w="2551"/>
      </w:tblGrid>
      <w:tr w:rsidR="00E327C0" w:rsidRPr="000A7CBC" w:rsidTr="004210D8">
        <w:trPr>
          <w:trHeight w:val="69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9D0FF9" w:rsidP="00DE0E10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0A7CBC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0A7CBC" w:rsidTr="004210D8">
        <w:trPr>
          <w:trHeight w:val="76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D12485">
            <w:pPr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Nazwa </w:t>
            </w:r>
            <w:r w:rsidR="0061130C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Operatora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(-</w:t>
            </w:r>
            <w:r w:rsidR="00406F51">
              <w:rPr>
                <w:rFonts w:asciiTheme="minorHAnsi" w:eastAsia="Arial" w:hAnsiTheme="minorHAnsi" w:cs="Calibri"/>
                <w:b/>
                <w:sz w:val="20"/>
                <w:szCs w:val="22"/>
              </w:rPr>
              <w:t>r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ów)</w:t>
            </w:r>
            <w:r w:rsidR="00D12485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projektu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0A7CBC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0A7CBC" w:rsidTr="004210D8">
        <w:trPr>
          <w:trHeight w:val="617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E327C0" w:rsidP="00DE0E1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0A7CBC" w:rsidRDefault="00E327C0" w:rsidP="00E05375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0A7CBC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870EA7" w:rsidRPr="000A7CBC" w:rsidRDefault="00870EA7">
      <w:pPr>
        <w:rPr>
          <w:rFonts w:asciiTheme="minorHAnsi" w:hAnsiTheme="minorHAnsi" w:cs="Calibri"/>
          <w:sz w:val="20"/>
          <w:szCs w:val="20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603"/>
      </w:tblGrid>
      <w:tr w:rsidR="00E0174B" w:rsidRPr="000A7CBC" w:rsidTr="00E935B8">
        <w:tc>
          <w:tcPr>
            <w:tcW w:w="10603" w:type="dxa"/>
            <w:shd w:val="clear" w:color="auto" w:fill="C4BC96"/>
          </w:tcPr>
          <w:p w:rsidR="00E0174B" w:rsidRPr="000A7CBC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0A7CBC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773" w:type="pct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657"/>
      </w:tblGrid>
      <w:tr w:rsidR="00F839EA" w:rsidRPr="000A7CBC" w:rsidTr="00E935B8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39EA" w:rsidRPr="000A7CBC" w:rsidRDefault="00E05375" w:rsidP="009C529A">
            <w:pPr>
              <w:widowControl w:val="0"/>
              <w:autoSpaceDE w:val="0"/>
              <w:autoSpaceDN w:val="0"/>
              <w:adjustRightInd w:val="0"/>
              <w:ind w:left="283" w:hanging="283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F839EA"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F839EA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F839EA"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F839EA"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406F51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E32464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</w:t>
            </w:r>
            <w:r w:rsidR="00C71489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F839EA" w:rsidRPr="000A7CBC" w:rsidTr="00E935B8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782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8"/>
        <w:gridCol w:w="506"/>
        <w:gridCol w:w="1095"/>
        <w:gridCol w:w="2104"/>
        <w:gridCol w:w="977"/>
        <w:gridCol w:w="1114"/>
        <w:gridCol w:w="1259"/>
        <w:gridCol w:w="1263"/>
        <w:gridCol w:w="1054"/>
        <w:gridCol w:w="1281"/>
      </w:tblGrid>
      <w:tr w:rsidR="00F839EA" w:rsidRPr="000A7CBC" w:rsidTr="00D5154D">
        <w:trPr>
          <w:gridBefore w:val="1"/>
          <w:wBefore w:w="8" w:type="pct"/>
          <w:trHeight w:val="695"/>
        </w:trPr>
        <w:tc>
          <w:tcPr>
            <w:tcW w:w="4992" w:type="pct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E05375" w:rsidP="009C529A">
            <w:pPr>
              <w:ind w:left="283" w:hanging="283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 xml:space="preserve"> 2</w:t>
            </w:r>
            <w:r w:rsidR="00F839EA"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Szczegółowy opis wykonania poszczególnych działań </w:t>
            </w:r>
            <w:r w:rsidR="00F839EA" w:rsidRPr="000A7CBC">
              <w:rPr>
                <w:rFonts w:asciiTheme="minorHAnsi" w:hAnsiTheme="minorHAnsi" w:cs="Calibri"/>
                <w:sz w:val="18"/>
                <w:szCs w:val="20"/>
              </w:rPr>
              <w:t>(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>opis powinien zawierać szczegółową informację o zrealizowanych działaniach zgodnie z umową</w:t>
            </w:r>
            <w:r w:rsidR="00B03B2C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z uwzględnieniem stopnia oraz skali ich wykonania, a także wyjaśnić ewentualne odstępstwa w ich realizacji; w opisie należy przedstawić również informację o</w:t>
            </w:r>
            <w:r w:rsidR="00406F51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wkładzie osobowym i wkładzie rzeczowym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zaangażowanym w realizację działań; w przypadku realizacji działania przez podmiot niebędący stroną umowy</w:t>
            </w:r>
            <w:r w:rsidR="00F839EA" w:rsidRPr="000A7CBC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F839EA" w:rsidRPr="000A7CBC">
              <w:rPr>
                <w:rFonts w:asciiTheme="minorHAnsi" w:hAnsiTheme="minorHAnsi" w:cs="Calibri"/>
                <w:sz w:val="18"/>
                <w:szCs w:val="20"/>
              </w:rPr>
              <w:t>;</w:t>
            </w:r>
            <w:r w:rsidR="00F839EA"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 xml:space="preserve"> należy uwzględnić także działanie polegające na p</w:t>
            </w:r>
            <w:r w:rsidR="000A7CBC"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>rzekazaniu środków realizatorom projektów</w:t>
            </w:r>
            <w:r w:rsidR="00F839EA"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>)</w:t>
            </w:r>
          </w:p>
        </w:tc>
      </w:tr>
      <w:tr w:rsidR="00F839EA" w:rsidRPr="000A7CBC" w:rsidTr="00D5154D">
        <w:trPr>
          <w:gridBefore w:val="1"/>
          <w:wBefore w:w="8" w:type="pct"/>
          <w:trHeight w:val="695"/>
        </w:trPr>
        <w:tc>
          <w:tcPr>
            <w:tcW w:w="4992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5375" w:rsidRPr="000A7CBC" w:rsidRDefault="00E05375" w:rsidP="00A00B90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</w:tr>
      <w:tr w:rsidR="00437CF9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auto"/>
              <w:right w:val="single" w:sz="8" w:space="0" w:color="000000"/>
            </w:tcBorders>
            <w:shd w:val="clear" w:color="auto" w:fill="DDD9C3"/>
          </w:tcPr>
          <w:p w:rsidR="002C24E4" w:rsidRPr="00406F51" w:rsidRDefault="00B95905" w:rsidP="00406F51">
            <w:pPr>
              <w:widowControl w:val="0"/>
              <w:autoSpaceDE w:val="0"/>
              <w:autoSpaceDN w:val="0"/>
              <w:adjustRightInd w:val="0"/>
              <w:ind w:left="213" w:hanging="213"/>
              <w:jc w:val="both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3</w:t>
            </w:r>
            <w:r w:rsidR="00437CF9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Informacja o realizatorach projektów i </w:t>
            </w:r>
            <w:r w:rsidR="002C24E4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projektach przez nich realizowanych</w:t>
            </w:r>
            <w:r w:rsidR="00406F51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0E4A36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podać nazwę realizatora</w:t>
            </w:r>
            <w:r w:rsidR="00B03B2C">
              <w:rPr>
                <w:rFonts w:asciiTheme="minorHAnsi" w:eastAsia="Arial" w:hAnsiTheme="minorHAnsi" w:cs="Calibri"/>
                <w:sz w:val="18"/>
                <w:szCs w:val="18"/>
              </w:rPr>
              <w:t xml:space="preserve"> projektu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, adres jego siedziby, opis zrealizowanego </w:t>
            </w:r>
            <w:r w:rsidR="00F839EA" w:rsidRPr="000A7CBC">
              <w:rPr>
                <w:rFonts w:asciiTheme="minorHAnsi" w:eastAsia="Arial" w:hAnsiTheme="minorHAnsi" w:cs="Calibri"/>
                <w:sz w:val="18"/>
                <w:szCs w:val="18"/>
              </w:rPr>
              <w:t>p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rojektu, termin jego realizacji oraz wysokość środków przekazanych realizatorowi i wysokość środków przez niego wykorzystanych na realizację projektu)</w:t>
            </w:r>
          </w:p>
        </w:tc>
      </w:tr>
      <w:tr w:rsidR="007708C0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24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B59ED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L</w:t>
            </w:r>
            <w:r w:rsidR="007708C0"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p.</w:t>
            </w:r>
          </w:p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1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708C0" w:rsidRPr="000A7CBC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(1)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(2)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(3)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(4)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DF2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(5)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(6)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(7)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(8)</w:t>
            </w:r>
          </w:p>
        </w:tc>
      </w:tr>
      <w:tr w:rsidR="007708C0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55"/>
        </w:trPr>
        <w:tc>
          <w:tcPr>
            <w:tcW w:w="245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Default="007708C0" w:rsidP="007B5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Nazwa realizatora projektu wraz z adresem jego siedziby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Default="007708C0" w:rsidP="0043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Zakres rzeczowy zrealizowanego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Termin realizacji projektu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przekazanych na realizację projektu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Default="007708C0" w:rsidP="00DF2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wykorzystanych na realizację projektu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(zgodnie ze sprawozdaniem z realizacji projektu)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9D13FD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  <w:vertAlign w:val="superscript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wykorzystanych na realizację projektu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zatwierdzona przez operatora</w:t>
            </w:r>
            <w:r w:rsidR="002B5033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  <w:r w:rsidRPr="009C529A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"/>
            </w:r>
            <w:r w:rsidR="009D13FD" w:rsidRPr="009C529A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zwrócona operatorowi</w:t>
            </w:r>
            <w:r w:rsidR="001D5D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Osiągnięty(-</w:t>
            </w:r>
            <w:r w:rsidR="002B5033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t</w:t>
            </w: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e) rezultat(y)</w:t>
            </w:r>
            <w:r w:rsidR="00EC573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</w:p>
        </w:tc>
      </w:tr>
      <w:tr w:rsidR="00DF2011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0B4E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0B4EA6" w:rsidRPr="000A7CBC" w:rsidRDefault="000B4EA6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DF201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4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0B4EA6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870EA7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24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0B4EA6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  <w:p w:rsidR="00DF2011" w:rsidRPr="000A7CBC" w:rsidRDefault="00DF2011" w:rsidP="0030314E">
            <w:pPr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365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245" w:type="pct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8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9D13F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9"/>
        </w:trPr>
        <w:tc>
          <w:tcPr>
            <w:tcW w:w="22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D13FD" w:rsidRPr="00EC5739" w:rsidRDefault="009D13FD" w:rsidP="00EC57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b/>
                <w:bCs/>
                <w:color w:val="auto"/>
                <w:sz w:val="18"/>
                <w:szCs w:val="18"/>
              </w:rPr>
              <w:t>Ogółem: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9D13F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9D13FD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</w:p>
          <w:p w:rsidR="009D13FD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9D13F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Uwagi</w:t>
            </w:r>
          </w:p>
          <w:p w:rsidR="009D13FD" w:rsidRPr="000A7CBC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/>
                <w:color w:val="auto"/>
              </w:rPr>
            </w:pPr>
          </w:p>
        </w:tc>
      </w:tr>
      <w:tr w:rsidR="009D13FD" w:rsidRPr="000A7CBC" w:rsidTr="00D51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505A47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p w:rsidR="00505A47" w:rsidRPr="000A7CBC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77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ayout w:type="fixed"/>
        <w:tblLook w:val="04A0" w:firstRow="1" w:lastRow="0" w:firstColumn="1" w:lastColumn="0" w:noHBand="0" w:noVBand="1"/>
      </w:tblPr>
      <w:tblGrid>
        <w:gridCol w:w="10893"/>
      </w:tblGrid>
      <w:tr w:rsidR="00505A47" w:rsidRPr="000A7CBC" w:rsidTr="00E5006C">
        <w:trPr>
          <w:trHeight w:val="416"/>
        </w:trPr>
        <w:tc>
          <w:tcPr>
            <w:tcW w:w="5000" w:type="pct"/>
            <w:shd w:val="clear" w:color="auto" w:fill="C4BC96"/>
          </w:tcPr>
          <w:p w:rsidR="00505A47" w:rsidRPr="000A7CBC" w:rsidRDefault="00505A47" w:rsidP="00505A47">
            <w:pPr>
              <w:pStyle w:val="Nagwek2"/>
              <w:spacing w:line="360" w:lineRule="auto"/>
              <w:rPr>
                <w:rFonts w:asciiTheme="minorHAnsi" w:hAnsiTheme="minorHAnsi" w:cs="Verdana"/>
                <w:b w:val="0"/>
                <w:bCs w:val="0"/>
                <w:color w:val="auto"/>
                <w:sz w:val="20"/>
                <w:szCs w:val="20"/>
              </w:rPr>
            </w:pPr>
            <w:r w:rsidRPr="000A7CBC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 Sprawozdanie z wykonania wydatków</w:t>
            </w:r>
          </w:p>
        </w:tc>
      </w:tr>
    </w:tbl>
    <w:p w:rsidR="00505A47" w:rsidRPr="000A7CBC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Style w:val="Tabela-Siatka"/>
        <w:tblW w:w="5783" w:type="pct"/>
        <w:jc w:val="center"/>
        <w:tblLook w:val="04A0" w:firstRow="1" w:lastRow="0" w:firstColumn="1" w:lastColumn="0" w:noHBand="0" w:noVBand="1"/>
      </w:tblPr>
      <w:tblGrid>
        <w:gridCol w:w="866"/>
        <w:gridCol w:w="5254"/>
        <w:gridCol w:w="2309"/>
        <w:gridCol w:w="2475"/>
      </w:tblGrid>
      <w:tr w:rsidR="000B4EA6" w:rsidRPr="003A2508" w:rsidTr="004210D8">
        <w:trPr>
          <w:trHeight w:val="498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0B4EA6" w:rsidRPr="000342C3" w:rsidRDefault="000342C3" w:rsidP="000342C3">
            <w:p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1. </w:t>
            </w:r>
            <w:r w:rsidR="000B4EA6" w:rsidRPr="000342C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0B4EA6" w:rsidRPr="003A2508" w:rsidTr="004210D8">
        <w:trPr>
          <w:trHeight w:val="498"/>
          <w:jc w:val="center"/>
        </w:trPr>
        <w:tc>
          <w:tcPr>
            <w:tcW w:w="397" w:type="pct"/>
            <w:shd w:val="clear" w:color="auto" w:fill="DDD9C3" w:themeFill="background2" w:themeFillShade="E6"/>
            <w:vAlign w:val="center"/>
          </w:tcPr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2409" w:type="pct"/>
            <w:shd w:val="clear" w:color="auto" w:fill="DDD9C3" w:themeFill="background2" w:themeFillShade="E6"/>
            <w:vAlign w:val="center"/>
          </w:tcPr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1059" w:type="pct"/>
            <w:shd w:val="clear" w:color="auto" w:fill="DDD9C3" w:themeFill="background2" w:themeFillShade="E6"/>
            <w:vAlign w:val="center"/>
          </w:tcPr>
          <w:p w:rsidR="000B4EA6" w:rsidRPr="007F534A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35" w:type="pct"/>
            <w:shd w:val="clear" w:color="auto" w:fill="DDD9C3" w:themeFill="background2" w:themeFillShade="E6"/>
            <w:vAlign w:val="center"/>
          </w:tcPr>
          <w:p w:rsidR="000B4EA6" w:rsidRPr="007F534A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0B4EA6" w:rsidRPr="003A2508" w:rsidRDefault="000B4EA6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0B4EA6" w:rsidRPr="003A2508" w:rsidTr="004210D8">
        <w:trPr>
          <w:jc w:val="center"/>
        </w:trPr>
        <w:tc>
          <w:tcPr>
            <w:tcW w:w="397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3468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35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4210D8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4210D8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2806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3468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35" w:type="pct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II.1.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397" w:type="pct"/>
          </w:tcPr>
          <w:p w:rsidR="000B4EA6" w:rsidRPr="003A2508" w:rsidRDefault="004210D8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240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2806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0B4EA6" w:rsidRPr="003A2508" w:rsidTr="004210D8">
        <w:trPr>
          <w:jc w:val="center"/>
        </w:trPr>
        <w:tc>
          <w:tcPr>
            <w:tcW w:w="2806" w:type="pct"/>
            <w:gridSpan w:val="2"/>
            <w:shd w:val="clear" w:color="auto" w:fill="DDD9C3" w:themeFill="background2" w:themeFillShade="E6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059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35" w:type="pct"/>
          </w:tcPr>
          <w:p w:rsidR="000B4EA6" w:rsidRPr="003A2508" w:rsidRDefault="000B4EA6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tbl>
      <w:tblPr>
        <w:tblW w:w="5779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722"/>
        <w:gridCol w:w="7123"/>
        <w:gridCol w:w="1234"/>
        <w:gridCol w:w="1297"/>
      </w:tblGrid>
      <w:tr w:rsidR="000B4EA6" w:rsidRPr="00AE24D0" w:rsidTr="004210D8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B4EA6" w:rsidRPr="00AE24D0" w:rsidRDefault="000B4EA6" w:rsidP="002C74D8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0B4EA6" w:rsidRPr="00AE24D0" w:rsidTr="004210D8">
        <w:trPr>
          <w:trHeight w:val="217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B4EA6" w:rsidRPr="00AE24D0" w:rsidRDefault="000B4EA6" w:rsidP="002C74D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0B4EA6" w:rsidRPr="00AE24D0" w:rsidRDefault="000B4EA6" w:rsidP="002C74D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CE4C51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CE4C51" w:rsidRDefault="000B4EA6" w:rsidP="002C74D8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0B4EA6" w:rsidRPr="00AE24D0" w:rsidTr="004210D8">
        <w:trPr>
          <w:trHeight w:val="80"/>
        </w:trPr>
        <w:tc>
          <w:tcPr>
            <w:tcW w:w="200" w:type="pct"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629" w:type="pct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0B4EA6" w:rsidRPr="00AE24D0" w:rsidTr="004210D8">
        <w:trPr>
          <w:trHeight w:val="103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62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65"/>
        </w:trPr>
        <w:tc>
          <w:tcPr>
            <w:tcW w:w="200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124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0B4EA6" w:rsidRPr="009632D6" w:rsidRDefault="000B4EA6" w:rsidP="002C74D8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317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A661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  <w:r w:rsidR="002A661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3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137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A661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r w:rsidR="002A661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3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108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9334D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9334D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3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259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2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Nazwa(-wy)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(-nów)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który(-ra,-re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……………………………………………………………………...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B4EA6" w:rsidRPr="00AE24D0" w:rsidTr="004210D8">
        <w:trPr>
          <w:trHeight w:val="65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4210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29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9334D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9334D6" w:rsidRPr="009334D6">
              <w:rPr>
                <w:rFonts w:asciiTheme="minorHAnsi" w:hAnsiTheme="minorHAnsi"/>
                <w:sz w:val="20"/>
                <w:szCs w:val="20"/>
                <w:vertAlign w:val="superscript"/>
              </w:rPr>
              <w:t>3</w:t>
            </w:r>
            <w:r w:rsidRPr="009334D6">
              <w:rPr>
                <w:rFonts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Default="000B4EA6" w:rsidP="002C74D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 ogółem:</w:t>
            </w:r>
          </w:p>
          <w:p w:rsidR="000B4EA6" w:rsidRPr="00AE24D0" w:rsidRDefault="000B4EA6" w:rsidP="002C74D8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AE24D0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B4EA6" w:rsidRPr="00AE24D0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D84A18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7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B4EA6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D84A18" w:rsidRDefault="000B4EA6" w:rsidP="002C74D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0B4EA6" w:rsidRPr="00AE24D0" w:rsidTr="004210D8">
        <w:trPr>
          <w:trHeight w:val="70"/>
        </w:trPr>
        <w:tc>
          <w:tcPr>
            <w:tcW w:w="2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B4EA6" w:rsidRDefault="000B4EA6" w:rsidP="002C74D8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B4EA6" w:rsidRPr="004A3C7C" w:rsidRDefault="000B4EA6" w:rsidP="002C74D8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wkładu rzeczowego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9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A6" w:rsidRPr="00AE24D0" w:rsidRDefault="000B4EA6" w:rsidP="002C74D8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4C5EB7" w:rsidRDefault="004C5EB7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8"/>
      </w:tblGrid>
      <w:tr w:rsidR="00A93385" w:rsidRPr="00AE24D0" w:rsidTr="00A93385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3385" w:rsidRPr="00AE24D0" w:rsidRDefault="000B4EA6" w:rsidP="00F83AA9">
            <w:pPr>
              <w:ind w:left="283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</w:t>
            </w:r>
            <w:r w:rsidR="00A93385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. Informacje o innych przychodach uzyskanych przy realizacji zadania publicznego</w:t>
            </w:r>
            <w:r w:rsidR="00F83AA9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  <w:r w:rsidR="00A93385"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842F4E">
              <w:rPr>
                <w:rFonts w:asciiTheme="minorHAnsi" w:hAnsiTheme="minorHAnsi"/>
                <w:sz w:val="18"/>
                <w:szCs w:val="18"/>
              </w:rPr>
              <w:t>n</w:t>
            </w:r>
            <w:r w:rsidR="00A93385"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A93385" w:rsidRPr="00AE24D0" w:rsidTr="000B4EA6">
        <w:trPr>
          <w:trHeight w:val="20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3385" w:rsidRPr="00AE24D0" w:rsidRDefault="00A93385" w:rsidP="00352EFA">
            <w:pPr>
              <w:spacing w:line="360" w:lineRule="auto"/>
              <w:jc w:val="right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A93385" w:rsidRDefault="00A93385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8" w:space="0" w:color="000000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628"/>
      </w:tblGrid>
      <w:tr w:rsidR="00C1478D" w:rsidRPr="000A7CBC" w:rsidTr="00C1478D">
        <w:trPr>
          <w:trHeight w:val="316"/>
        </w:trPr>
        <w:tc>
          <w:tcPr>
            <w:tcW w:w="5000" w:type="pct"/>
            <w:tcBorders>
              <w:bottom w:val="single" w:sz="8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478D" w:rsidRPr="00F83AA9" w:rsidRDefault="000B4EA6" w:rsidP="00F83AA9">
            <w:pPr>
              <w:ind w:left="283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C1478D"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Zestawienie innych dokumentów potwierdzających realizację zadania publicznego</w:t>
            </w:r>
            <w:r w:rsidR="00F83AA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(należy wykazać dokumenty potwierdzające zaangażowanie wkładu osobowego (np. numery zawartych porozumień wolontaria</w:t>
            </w:r>
            <w:r w:rsidR="0023716E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tu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 xml:space="preserve">, umów zlecenia, oświadczenia </w:t>
            </w:r>
            <w:r w:rsidR="0098253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br/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o w</w:t>
            </w:r>
            <w:r w:rsidR="00113FB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ykonywaniu pracy społecznej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) i wkładu rzeczowego (np. n</w:t>
            </w:r>
            <w:r w:rsidR="00113FB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umery umów użyczenia, najmu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) w realizację zadania publicznego)</w:t>
            </w:r>
          </w:p>
        </w:tc>
      </w:tr>
      <w:tr w:rsidR="00C1478D" w:rsidRPr="000A7CBC" w:rsidTr="000B4EA6">
        <w:trPr>
          <w:trHeight w:val="60"/>
        </w:trPr>
        <w:tc>
          <w:tcPr>
            <w:tcW w:w="5000" w:type="pct"/>
            <w:tcBorders>
              <w:top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</w:tbl>
    <w:p w:rsidR="00C1478D" w:rsidRPr="000A7CBC" w:rsidRDefault="00C1478D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8"/>
      </w:tblGrid>
      <w:tr w:rsidR="00147EAC" w:rsidRPr="000A7CBC" w:rsidTr="00505A47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7EAC" w:rsidRPr="000A7CBC" w:rsidRDefault="000B4EA6" w:rsidP="00121CC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lastRenderedPageBreak/>
              <w:t>5</w:t>
            </w:r>
            <w:r w:rsidR="00147EAC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. Uwagi, które mogą mieć znaczenie przy ocenie wydatkowania środków przy realizacji zadania publicznego</w:t>
            </w:r>
          </w:p>
        </w:tc>
      </w:tr>
      <w:tr w:rsidR="00147EAC" w:rsidRPr="000A7CBC" w:rsidTr="000B4EA6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2175" w:rsidRPr="00602175" w:rsidRDefault="00602175" w:rsidP="00602175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147EAC" w:rsidRPr="00602175" w:rsidRDefault="00147EAC" w:rsidP="00602175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4C04" w:rsidRPr="000A7CBC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0A7CBC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1)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0A7CBC">
        <w:rPr>
          <w:rFonts w:asciiTheme="minorHAnsi" w:hAnsiTheme="minorHAnsi" w:cs="Verdana"/>
          <w:color w:val="auto"/>
          <w:sz w:val="20"/>
          <w:szCs w:val="20"/>
        </w:rPr>
        <w:t xml:space="preserve">tatus prawny </w:t>
      </w:r>
      <w:r w:rsidR="00BB019C">
        <w:rPr>
          <w:rFonts w:asciiTheme="minorHAnsi" w:hAnsiTheme="minorHAnsi" w:cs="Verdana"/>
          <w:color w:val="auto"/>
          <w:sz w:val="20"/>
          <w:szCs w:val="20"/>
        </w:rPr>
        <w:t>operatora</w:t>
      </w:r>
      <w:r w:rsidR="00F01156" w:rsidRPr="000A7CBC">
        <w:rPr>
          <w:rFonts w:asciiTheme="minorHAnsi" w:hAnsiTheme="minorHAnsi" w:cs="Verdana"/>
          <w:color w:val="auto"/>
          <w:sz w:val="20"/>
          <w:szCs w:val="20"/>
        </w:rPr>
        <w:t>(-</w:t>
      </w:r>
      <w:r w:rsidR="00F83AA9">
        <w:rPr>
          <w:rFonts w:asciiTheme="minorHAnsi" w:hAnsiTheme="minorHAnsi" w:cs="Verdana"/>
          <w:color w:val="auto"/>
          <w:sz w:val="20"/>
          <w:szCs w:val="20"/>
        </w:rPr>
        <w:t>r</w:t>
      </w:r>
      <w:r w:rsidR="00F01156" w:rsidRPr="000A7CBC">
        <w:rPr>
          <w:rFonts w:asciiTheme="minorHAnsi" w:hAnsiTheme="minorHAnsi" w:cs="Verdana"/>
          <w:color w:val="auto"/>
          <w:sz w:val="20"/>
          <w:szCs w:val="20"/>
        </w:rPr>
        <w:t>ów)</w:t>
      </w:r>
      <w:r w:rsidR="00BB019C">
        <w:rPr>
          <w:rFonts w:asciiTheme="minorHAnsi" w:hAnsiTheme="minorHAnsi" w:cs="Verdana"/>
          <w:color w:val="auto"/>
          <w:sz w:val="20"/>
          <w:szCs w:val="20"/>
        </w:rPr>
        <w:t xml:space="preserve"> projektu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0A7CBC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2)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F83AA9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F551D9" w:rsidRPr="000A7CBC">
        <w:rPr>
          <w:rFonts w:asciiTheme="minorHAnsi" w:hAnsiTheme="minorHAnsi" w:cs="Verdana"/>
          <w:color w:val="auto"/>
          <w:sz w:val="20"/>
          <w:szCs w:val="20"/>
        </w:rPr>
        <w:t> 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C7340A" w:rsidRDefault="006C2569" w:rsidP="00CC3C81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F551D9" w:rsidRPr="000A7CBC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przekazywaniem danych osobowych, a także wprowadzaniem ich do systemów informatycznych, osoby, których</w:t>
      </w:r>
      <w:r w:rsidR="00F83AA9">
        <w:rPr>
          <w:rFonts w:asciiTheme="minorHAnsi" w:hAnsiTheme="minorHAnsi" w:cs="Verdana"/>
          <w:color w:val="auto"/>
          <w:sz w:val="20"/>
          <w:szCs w:val="20"/>
        </w:rPr>
        <w:t xml:space="preserve"> dotyczą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 xml:space="preserve"> te dane, złożyły stosowne oświadczenia zgodnie</w:t>
      </w:r>
      <w:r w:rsidR="00875E27">
        <w:rPr>
          <w:rFonts w:asciiTheme="minorHAnsi" w:hAnsiTheme="minorHAnsi" w:cs="Verdana"/>
          <w:color w:val="auto"/>
          <w:sz w:val="20"/>
          <w:szCs w:val="20"/>
        </w:rPr>
        <w:t xml:space="preserve"> z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03480">
        <w:rPr>
          <w:rFonts w:asciiTheme="minorHAnsi" w:hAnsiTheme="minorHAnsi" w:cs="Verdana"/>
          <w:color w:val="auto"/>
          <w:sz w:val="20"/>
          <w:szCs w:val="20"/>
        </w:rPr>
        <w:t xml:space="preserve">przepisami o ochronie danych osobowych. </w:t>
      </w:r>
    </w:p>
    <w:p w:rsidR="00E5006C" w:rsidRPr="000A7CBC" w:rsidRDefault="00E5006C" w:rsidP="00CC3C81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F673D2" w:rsidRPr="000A7CBC" w:rsidRDefault="00F673D2" w:rsidP="00377323">
      <w:pPr>
        <w:jc w:val="both"/>
        <w:rPr>
          <w:rFonts w:asciiTheme="minorHAnsi" w:hAnsiTheme="minorHAnsi" w:cs="Calibri"/>
          <w:sz w:val="16"/>
          <w:szCs w:val="16"/>
        </w:rPr>
      </w:pP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377323" w:rsidRPr="000A7CBC" w:rsidTr="00A616FE">
        <w:tc>
          <w:tcPr>
            <w:tcW w:w="7796" w:type="dxa"/>
            <w:shd w:val="clear" w:color="auto" w:fill="auto"/>
          </w:tcPr>
          <w:p w:rsidR="00377323" w:rsidRPr="000A7CBC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………….……………………………………………………………………………………..………………..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………..………….………………………………………………………………………………………………..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………………………………………………..…………………………………………………………………..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i </w:t>
            </w:r>
            <w:r w:rsidR="00F107D5">
              <w:rPr>
                <w:rFonts w:asciiTheme="minorHAnsi" w:eastAsia="Arial" w:hAnsiTheme="minorHAnsi" w:cs="Calibri"/>
                <w:sz w:val="18"/>
                <w:szCs w:val="22"/>
              </w:rPr>
              <w:t>w zakresie zobowiązań finansowych</w:t>
            </w:r>
            <w:r w:rsidR="00F107D5" w:rsidRPr="00700848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="003321F3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w imieniu </w:t>
            </w:r>
            <w:r w:rsidR="00BB019C">
              <w:rPr>
                <w:rFonts w:asciiTheme="minorHAnsi" w:eastAsia="Arial" w:hAnsiTheme="minorHAnsi" w:cs="Calibri"/>
                <w:sz w:val="18"/>
                <w:szCs w:val="22"/>
              </w:rPr>
              <w:t>operatora(-</w:t>
            </w:r>
            <w:r w:rsidR="00352EFA">
              <w:rPr>
                <w:rFonts w:asciiTheme="minorHAnsi" w:eastAsia="Arial" w:hAnsiTheme="minorHAnsi" w:cs="Calibri"/>
                <w:sz w:val="18"/>
                <w:szCs w:val="22"/>
              </w:rPr>
              <w:t>r</w:t>
            </w:r>
            <w:r w:rsidR="00BB019C">
              <w:rPr>
                <w:rFonts w:asciiTheme="minorHAnsi" w:eastAsia="Arial" w:hAnsiTheme="minorHAnsi" w:cs="Calibri"/>
                <w:sz w:val="18"/>
                <w:szCs w:val="22"/>
              </w:rPr>
              <w:t>ów) projektu</w:t>
            </w:r>
            <w:r w:rsidR="005F614D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C529A" w:rsidRDefault="005F614D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0A7CBC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F56945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A616FE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10"/>
            </w:r>
            <w:r w:rsidR="00A616FE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B03B2C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F56945" w:rsidRDefault="00377323" w:rsidP="004621EF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>P</w:t>
      </w:r>
      <w:r w:rsidR="00234C04" w:rsidRPr="00F56945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F56945" w:rsidRDefault="00234C04" w:rsidP="004621EF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 xml:space="preserve">Sprawozdania składa się osobiście lub przesyła przesyłką poleconą </w:t>
      </w:r>
      <w:r w:rsidR="00B95510" w:rsidRPr="00F56945">
        <w:rPr>
          <w:rFonts w:asciiTheme="minorHAnsi" w:hAnsiTheme="minorHAnsi"/>
          <w:color w:val="auto"/>
          <w:sz w:val="16"/>
          <w:szCs w:val="16"/>
        </w:rPr>
        <w:t xml:space="preserve">na adres Zleceniodawcy </w:t>
      </w:r>
      <w:r w:rsidRPr="00F56945">
        <w:rPr>
          <w:rFonts w:asciiTheme="minorHAnsi" w:hAnsiTheme="minorHAnsi"/>
          <w:color w:val="auto"/>
          <w:sz w:val="16"/>
          <w:szCs w:val="16"/>
        </w:rPr>
        <w:t>w</w:t>
      </w:r>
      <w:r w:rsidR="00B95510" w:rsidRPr="00F56945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Pr="00F56945">
        <w:rPr>
          <w:rFonts w:asciiTheme="minorHAnsi" w:hAnsiTheme="minorHAnsi"/>
          <w:color w:val="auto"/>
          <w:sz w:val="16"/>
          <w:szCs w:val="16"/>
        </w:rPr>
        <w:t xml:space="preserve"> przewidzianym w umowie.</w:t>
      </w:r>
    </w:p>
    <w:p w:rsidR="000C7774" w:rsidRPr="00F56945" w:rsidRDefault="00234C04" w:rsidP="004621EF">
      <w:pPr>
        <w:jc w:val="both"/>
        <w:rPr>
          <w:rFonts w:asciiTheme="minorHAnsi" w:hAnsiTheme="minorHAnsi"/>
          <w:sz w:val="20"/>
          <w:szCs w:val="20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</w:t>
      </w:r>
      <w:r w:rsidR="004621EF" w:rsidRPr="00F56945">
        <w:rPr>
          <w:rFonts w:asciiTheme="minorHAnsi" w:hAnsiTheme="minorHAnsi"/>
          <w:color w:val="auto"/>
          <w:sz w:val="16"/>
          <w:szCs w:val="16"/>
        </w:rPr>
        <w:t xml:space="preserve">tu elektronicznego w rozumieniu </w:t>
      </w:r>
      <w:r w:rsidRPr="00F56945">
        <w:rPr>
          <w:rFonts w:asciiTheme="minorHAnsi" w:hAnsiTheme="minorHAnsi"/>
          <w:color w:val="auto"/>
          <w:sz w:val="16"/>
          <w:szCs w:val="16"/>
        </w:rPr>
        <w:t>przepisów ustawy z dnia 17 lutego 2005 r. o informatyzacji działalności podmiotów realizując</w:t>
      </w:r>
      <w:r w:rsidR="00AB3AEE" w:rsidRPr="00F56945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1E0466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F56945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F56945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1E0466">
        <w:rPr>
          <w:rFonts w:asciiTheme="minorHAnsi" w:hAnsiTheme="minorHAnsi"/>
          <w:color w:val="auto"/>
          <w:sz w:val="16"/>
          <w:szCs w:val="16"/>
        </w:rPr>
        <w:t>570</w:t>
      </w:r>
      <w:r w:rsidR="00B03B2C" w:rsidRPr="00F56945">
        <w:rPr>
          <w:rFonts w:asciiTheme="minorHAnsi" w:hAnsiTheme="minorHAnsi"/>
          <w:color w:val="auto"/>
          <w:sz w:val="16"/>
          <w:szCs w:val="16"/>
        </w:rPr>
        <w:t>, z późn. zm.</w:t>
      </w:r>
      <w:r w:rsidRPr="00F56945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</w:p>
    <w:sectPr w:rsidR="000C7774" w:rsidRPr="00F56945" w:rsidSect="00C1478D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37F" w:rsidRDefault="009C337F">
      <w:r>
        <w:separator/>
      </w:r>
    </w:p>
  </w:endnote>
  <w:endnote w:type="continuationSeparator" w:id="0">
    <w:p w:rsidR="009C337F" w:rsidRDefault="009C3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EFA" w:rsidRPr="00E923BC" w:rsidRDefault="00352EFA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AD1D01">
      <w:rPr>
        <w:rFonts w:ascii="Calibri" w:hAnsi="Calibri"/>
        <w:noProof/>
        <w:sz w:val="22"/>
        <w:szCs w:val="22"/>
      </w:rPr>
      <w:t>2</w:t>
    </w:r>
    <w:r w:rsidRPr="00E923BC">
      <w:rPr>
        <w:rFonts w:ascii="Calibri" w:hAnsi="Calibri"/>
        <w:sz w:val="22"/>
        <w:szCs w:val="22"/>
      </w:rPr>
      <w:fldChar w:fldCharType="end"/>
    </w:r>
  </w:p>
  <w:p w:rsidR="00352EFA" w:rsidRDefault="00352E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37F" w:rsidRDefault="009C337F">
      <w:r>
        <w:separator/>
      </w:r>
    </w:p>
  </w:footnote>
  <w:footnote w:type="continuationSeparator" w:id="0">
    <w:p w:rsidR="009C337F" w:rsidRDefault="009C337F">
      <w:r>
        <w:continuationSeparator/>
      </w:r>
    </w:p>
  </w:footnote>
  <w:footnote w:id="1">
    <w:p w:rsidR="00352EFA" w:rsidRPr="009D13FD" w:rsidRDefault="00352EFA" w:rsidP="009D13FD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9D13FD">
        <w:rPr>
          <w:rStyle w:val="Odwoanieprzypisudolnego"/>
          <w:rFonts w:asciiTheme="minorHAnsi" w:hAnsiTheme="minorHAnsi"/>
        </w:rPr>
        <w:footnoteRef/>
      </w:r>
      <w:r w:rsidRPr="009D13FD">
        <w:rPr>
          <w:rFonts w:asciiTheme="minorHAnsi" w:hAnsiTheme="minorHAnsi"/>
          <w:vertAlign w:val="superscript"/>
        </w:rPr>
        <w:t>)</w:t>
      </w:r>
      <w:r w:rsidRPr="009D13FD">
        <w:rPr>
          <w:rFonts w:asciiTheme="minorHAnsi" w:hAnsiTheme="minorHAnsi"/>
        </w:rPr>
        <w:t xml:space="preserve"> </w:t>
      </w:r>
      <w:r w:rsidRPr="009D13FD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352EFA" w:rsidRPr="009D13FD" w:rsidRDefault="00352EFA" w:rsidP="009D13FD">
      <w:pPr>
        <w:pStyle w:val="Tekstprzypisudolnego"/>
        <w:jc w:val="both"/>
        <w:rPr>
          <w:rFonts w:asciiTheme="minorHAnsi" w:hAnsiTheme="minorHAnsi"/>
        </w:rPr>
      </w:pPr>
      <w:r w:rsidRPr="009D13FD">
        <w:rPr>
          <w:rStyle w:val="Odwoanieprzypisudolnego"/>
          <w:rFonts w:asciiTheme="minorHAnsi" w:hAnsiTheme="minorHAnsi"/>
        </w:rPr>
        <w:footnoteRef/>
      </w:r>
      <w:r w:rsidRPr="009D13FD">
        <w:rPr>
          <w:rFonts w:asciiTheme="minorHAnsi" w:hAnsiTheme="minorHAnsi"/>
          <w:vertAlign w:val="superscript"/>
        </w:rPr>
        <w:t>)</w:t>
      </w:r>
      <w:r w:rsidRPr="009D13FD">
        <w:rPr>
          <w:rFonts w:asciiTheme="minorHAnsi" w:hAnsiTheme="minorHAnsi"/>
        </w:rPr>
        <w:t xml:space="preserve"> </w:t>
      </w:r>
      <w:r w:rsidRPr="009D13FD">
        <w:rPr>
          <w:rFonts w:asciiTheme="minorHAnsi" w:hAnsiTheme="minorHAnsi"/>
          <w:sz w:val="18"/>
          <w:szCs w:val="18"/>
        </w:rPr>
        <w:t xml:space="preserve">W przypadku </w:t>
      </w:r>
      <w:r>
        <w:rPr>
          <w:rFonts w:asciiTheme="minorHAnsi" w:hAnsiTheme="minorHAnsi"/>
          <w:sz w:val="18"/>
          <w:szCs w:val="18"/>
        </w:rPr>
        <w:t xml:space="preserve">rozbieżności pomiędzy kwotami w kolumnach </w:t>
      </w:r>
      <w:r w:rsidRPr="009D13FD">
        <w:rPr>
          <w:rFonts w:asciiTheme="minorHAnsi" w:hAnsiTheme="minorHAnsi"/>
          <w:sz w:val="18"/>
          <w:szCs w:val="18"/>
        </w:rPr>
        <w:t>(5)</w:t>
      </w:r>
      <w:r>
        <w:rPr>
          <w:rFonts w:asciiTheme="minorHAnsi" w:hAnsiTheme="minorHAnsi"/>
          <w:sz w:val="18"/>
          <w:szCs w:val="18"/>
        </w:rPr>
        <w:t xml:space="preserve"> i (6)</w:t>
      </w:r>
      <w:r w:rsidRPr="009D13FD">
        <w:rPr>
          <w:rFonts w:asciiTheme="minorHAnsi" w:hAnsiTheme="minorHAnsi"/>
          <w:sz w:val="18"/>
          <w:szCs w:val="18"/>
        </w:rPr>
        <w:t xml:space="preserve"> należy w </w:t>
      </w:r>
      <w:r>
        <w:rPr>
          <w:rFonts w:asciiTheme="minorHAnsi" w:hAnsiTheme="minorHAnsi"/>
          <w:sz w:val="18"/>
          <w:szCs w:val="18"/>
        </w:rPr>
        <w:t xml:space="preserve">polu „Uwagi” </w:t>
      </w:r>
      <w:r w:rsidRPr="009D13FD">
        <w:rPr>
          <w:rFonts w:asciiTheme="minorHAnsi" w:hAnsiTheme="minorHAnsi"/>
          <w:sz w:val="18"/>
          <w:szCs w:val="18"/>
        </w:rPr>
        <w:t>wyjaśnić</w:t>
      </w:r>
      <w:r>
        <w:rPr>
          <w:rFonts w:asciiTheme="minorHAnsi" w:hAnsiTheme="minorHAnsi"/>
          <w:sz w:val="18"/>
          <w:szCs w:val="18"/>
        </w:rPr>
        <w:t xml:space="preserve"> jej przyczyny. </w:t>
      </w:r>
      <w:r w:rsidRPr="009D13FD">
        <w:rPr>
          <w:rFonts w:asciiTheme="minorHAnsi" w:hAnsiTheme="minorHAnsi"/>
        </w:rPr>
        <w:t xml:space="preserve"> </w:t>
      </w:r>
    </w:p>
  </w:footnote>
  <w:footnote w:id="3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4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5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6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</w:t>
      </w:r>
      <w:r w:rsidR="00113FBD">
        <w:rPr>
          <w:rFonts w:asciiTheme="minorHAnsi" w:eastAsia="Arial" w:hAnsiTheme="minorHAnsi" w:cs="Calibri"/>
          <w:sz w:val="18"/>
          <w:szCs w:val="18"/>
        </w:rPr>
        <w:t>wa, hotelowa, poligraficzna</w:t>
      </w:r>
      <w:r w:rsidRPr="00D84A18">
        <w:rPr>
          <w:rFonts w:asciiTheme="minorHAnsi" w:eastAsia="Arial" w:hAnsiTheme="minorHAnsi" w:cs="Calibri"/>
          <w:sz w:val="18"/>
          <w:szCs w:val="18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7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8">
    <w:p w:rsidR="000B4EA6" w:rsidRPr="00D84A18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9">
    <w:p w:rsidR="000B4EA6" w:rsidRPr="0074640D" w:rsidRDefault="000B4EA6" w:rsidP="000B4EA6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0">
    <w:p w:rsidR="00352EFA" w:rsidRPr="008D2EBD" w:rsidRDefault="00352EFA">
      <w:pPr>
        <w:pStyle w:val="Tekstprzypisudolnego"/>
        <w:rPr>
          <w:rFonts w:asciiTheme="minorHAnsi" w:hAnsiTheme="minorHAnsi"/>
        </w:rPr>
      </w:pPr>
      <w:r w:rsidRPr="008D2EBD">
        <w:rPr>
          <w:rStyle w:val="Odwoanieprzypisudolnego"/>
          <w:rFonts w:asciiTheme="minorHAnsi" w:hAnsiTheme="minorHAnsi"/>
        </w:rPr>
        <w:footnoteRef/>
      </w:r>
      <w:r w:rsidRPr="008D2EBD">
        <w:rPr>
          <w:rFonts w:asciiTheme="minorHAnsi" w:hAnsiTheme="minorHAnsi"/>
          <w:vertAlign w:val="superscript"/>
        </w:rPr>
        <w:t>)</w:t>
      </w:r>
      <w:r w:rsidRPr="008D2EBD">
        <w:rPr>
          <w:rFonts w:asciiTheme="minorHAnsi" w:hAnsiTheme="minorHAnsi"/>
        </w:rPr>
        <w:t xml:space="preserve"> </w:t>
      </w:r>
      <w:r w:rsidRPr="008D2EBD">
        <w:rPr>
          <w:rFonts w:asciiTheme="minorHAnsi" w:hAnsiTheme="minorHAnsi"/>
          <w:sz w:val="18"/>
          <w:szCs w:val="18"/>
        </w:rPr>
        <w:t xml:space="preserve">Nie dotyczy sprawozdania sporządzanego </w:t>
      </w:r>
      <w:r w:rsidR="003563BC">
        <w:rPr>
          <w:rFonts w:asciiTheme="minorHAnsi" w:hAnsiTheme="minorHAnsi"/>
          <w:sz w:val="18"/>
          <w:szCs w:val="18"/>
        </w:rPr>
        <w:t xml:space="preserve">w </w:t>
      </w:r>
      <w:r w:rsidRPr="008D2EB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283CD86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0EA5B1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8BCA5E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EAA0C9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D6A376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B1A7CF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FA05A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7984D0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89E67B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7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575F7"/>
    <w:multiLevelType w:val="hybridMultilevel"/>
    <w:tmpl w:val="66F40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125"/>
    <w:rsid w:val="00001F81"/>
    <w:rsid w:val="00012F54"/>
    <w:rsid w:val="00013FAE"/>
    <w:rsid w:val="00022599"/>
    <w:rsid w:val="0002422D"/>
    <w:rsid w:val="00030948"/>
    <w:rsid w:val="00032E50"/>
    <w:rsid w:val="000341A2"/>
    <w:rsid w:val="000342C3"/>
    <w:rsid w:val="00034AF4"/>
    <w:rsid w:val="000350C5"/>
    <w:rsid w:val="00036573"/>
    <w:rsid w:val="00036BA3"/>
    <w:rsid w:val="0003790F"/>
    <w:rsid w:val="00040973"/>
    <w:rsid w:val="00041806"/>
    <w:rsid w:val="00041CA9"/>
    <w:rsid w:val="0004354E"/>
    <w:rsid w:val="000553D8"/>
    <w:rsid w:val="00057C1F"/>
    <w:rsid w:val="00060793"/>
    <w:rsid w:val="0006652A"/>
    <w:rsid w:val="00070673"/>
    <w:rsid w:val="00071045"/>
    <w:rsid w:val="000754E9"/>
    <w:rsid w:val="000819F8"/>
    <w:rsid w:val="00093001"/>
    <w:rsid w:val="00096F7A"/>
    <w:rsid w:val="000A5827"/>
    <w:rsid w:val="000A7CBC"/>
    <w:rsid w:val="000B01D4"/>
    <w:rsid w:val="000B1D2F"/>
    <w:rsid w:val="000B4EA6"/>
    <w:rsid w:val="000B5AF0"/>
    <w:rsid w:val="000B6B20"/>
    <w:rsid w:val="000C587B"/>
    <w:rsid w:val="000C7774"/>
    <w:rsid w:val="000D6685"/>
    <w:rsid w:val="000E2F4C"/>
    <w:rsid w:val="000E4A36"/>
    <w:rsid w:val="000E63BD"/>
    <w:rsid w:val="000E6ACB"/>
    <w:rsid w:val="000E780D"/>
    <w:rsid w:val="000E7D31"/>
    <w:rsid w:val="000F37D6"/>
    <w:rsid w:val="000F56AB"/>
    <w:rsid w:val="000F5E9C"/>
    <w:rsid w:val="000F7EE7"/>
    <w:rsid w:val="00100E46"/>
    <w:rsid w:val="00103AAF"/>
    <w:rsid w:val="00105AA9"/>
    <w:rsid w:val="00106333"/>
    <w:rsid w:val="00111707"/>
    <w:rsid w:val="0011301C"/>
    <w:rsid w:val="00113FBD"/>
    <w:rsid w:val="00114139"/>
    <w:rsid w:val="00116730"/>
    <w:rsid w:val="00121CC4"/>
    <w:rsid w:val="0012464A"/>
    <w:rsid w:val="00130D75"/>
    <w:rsid w:val="001330A6"/>
    <w:rsid w:val="00137B7D"/>
    <w:rsid w:val="00140546"/>
    <w:rsid w:val="00141646"/>
    <w:rsid w:val="00141ABB"/>
    <w:rsid w:val="001471D5"/>
    <w:rsid w:val="00147EAC"/>
    <w:rsid w:val="00152717"/>
    <w:rsid w:val="00156938"/>
    <w:rsid w:val="00156ACE"/>
    <w:rsid w:val="00173B82"/>
    <w:rsid w:val="00174626"/>
    <w:rsid w:val="00180D5B"/>
    <w:rsid w:val="0018377A"/>
    <w:rsid w:val="001848E7"/>
    <w:rsid w:val="00185080"/>
    <w:rsid w:val="00187F23"/>
    <w:rsid w:val="00193AD0"/>
    <w:rsid w:val="001962FB"/>
    <w:rsid w:val="001A4D38"/>
    <w:rsid w:val="001B20FC"/>
    <w:rsid w:val="001B3500"/>
    <w:rsid w:val="001B3C05"/>
    <w:rsid w:val="001B5725"/>
    <w:rsid w:val="001B5E88"/>
    <w:rsid w:val="001C215F"/>
    <w:rsid w:val="001C3B35"/>
    <w:rsid w:val="001C6E92"/>
    <w:rsid w:val="001C7D83"/>
    <w:rsid w:val="001D305B"/>
    <w:rsid w:val="001D5D7C"/>
    <w:rsid w:val="001D76D7"/>
    <w:rsid w:val="001E0466"/>
    <w:rsid w:val="001E6DC9"/>
    <w:rsid w:val="001E7525"/>
    <w:rsid w:val="001E76D7"/>
    <w:rsid w:val="001F0777"/>
    <w:rsid w:val="001F0AE5"/>
    <w:rsid w:val="001F25D5"/>
    <w:rsid w:val="0020142B"/>
    <w:rsid w:val="00201519"/>
    <w:rsid w:val="00202D6F"/>
    <w:rsid w:val="002069C9"/>
    <w:rsid w:val="0021020C"/>
    <w:rsid w:val="00213AB5"/>
    <w:rsid w:val="00214B78"/>
    <w:rsid w:val="00215516"/>
    <w:rsid w:val="00220043"/>
    <w:rsid w:val="00221EB1"/>
    <w:rsid w:val="0022365D"/>
    <w:rsid w:val="00224D0E"/>
    <w:rsid w:val="00227355"/>
    <w:rsid w:val="00227609"/>
    <w:rsid w:val="00233A39"/>
    <w:rsid w:val="00234220"/>
    <w:rsid w:val="00234654"/>
    <w:rsid w:val="002347D4"/>
    <w:rsid w:val="00234C04"/>
    <w:rsid w:val="00235C0D"/>
    <w:rsid w:val="0023716E"/>
    <w:rsid w:val="00237588"/>
    <w:rsid w:val="00242AEC"/>
    <w:rsid w:val="002475D0"/>
    <w:rsid w:val="00251FB0"/>
    <w:rsid w:val="00253EB6"/>
    <w:rsid w:val="00257AF8"/>
    <w:rsid w:val="002611C4"/>
    <w:rsid w:val="002619B3"/>
    <w:rsid w:val="00261E4B"/>
    <w:rsid w:val="002661A2"/>
    <w:rsid w:val="002661C9"/>
    <w:rsid w:val="0027003B"/>
    <w:rsid w:val="00270704"/>
    <w:rsid w:val="00270BA0"/>
    <w:rsid w:val="002813CD"/>
    <w:rsid w:val="002820D9"/>
    <w:rsid w:val="00282294"/>
    <w:rsid w:val="00282C80"/>
    <w:rsid w:val="00286949"/>
    <w:rsid w:val="0028790A"/>
    <w:rsid w:val="00290359"/>
    <w:rsid w:val="00291097"/>
    <w:rsid w:val="00292573"/>
    <w:rsid w:val="00293555"/>
    <w:rsid w:val="00294AB9"/>
    <w:rsid w:val="00294E7B"/>
    <w:rsid w:val="002954D5"/>
    <w:rsid w:val="002958DD"/>
    <w:rsid w:val="002A223E"/>
    <w:rsid w:val="002A39CE"/>
    <w:rsid w:val="002A422B"/>
    <w:rsid w:val="002A6532"/>
    <w:rsid w:val="002A661F"/>
    <w:rsid w:val="002B1F07"/>
    <w:rsid w:val="002B26DB"/>
    <w:rsid w:val="002B5033"/>
    <w:rsid w:val="002C0198"/>
    <w:rsid w:val="002C24E4"/>
    <w:rsid w:val="002C54A8"/>
    <w:rsid w:val="002C5909"/>
    <w:rsid w:val="002C6170"/>
    <w:rsid w:val="002D42A1"/>
    <w:rsid w:val="002E161D"/>
    <w:rsid w:val="002E2AF1"/>
    <w:rsid w:val="002E6A22"/>
    <w:rsid w:val="002E7498"/>
    <w:rsid w:val="002E79A1"/>
    <w:rsid w:val="002F0131"/>
    <w:rsid w:val="002F181E"/>
    <w:rsid w:val="002F21EE"/>
    <w:rsid w:val="002F3443"/>
    <w:rsid w:val="002F3EAA"/>
    <w:rsid w:val="002F3F26"/>
    <w:rsid w:val="002F48DD"/>
    <w:rsid w:val="002F6252"/>
    <w:rsid w:val="002F6CBC"/>
    <w:rsid w:val="0030314E"/>
    <w:rsid w:val="00305350"/>
    <w:rsid w:val="003053E0"/>
    <w:rsid w:val="00307A27"/>
    <w:rsid w:val="003116C1"/>
    <w:rsid w:val="003207EF"/>
    <w:rsid w:val="00320965"/>
    <w:rsid w:val="0032128D"/>
    <w:rsid w:val="0032650A"/>
    <w:rsid w:val="00330D91"/>
    <w:rsid w:val="003321F3"/>
    <w:rsid w:val="00335ADC"/>
    <w:rsid w:val="003363DC"/>
    <w:rsid w:val="003424E1"/>
    <w:rsid w:val="003438D8"/>
    <w:rsid w:val="003440E7"/>
    <w:rsid w:val="00347167"/>
    <w:rsid w:val="00347E5E"/>
    <w:rsid w:val="003504EA"/>
    <w:rsid w:val="00352EFA"/>
    <w:rsid w:val="0035581D"/>
    <w:rsid w:val="003563BC"/>
    <w:rsid w:val="00356853"/>
    <w:rsid w:val="00357F7F"/>
    <w:rsid w:val="00360604"/>
    <w:rsid w:val="003611C6"/>
    <w:rsid w:val="003665EE"/>
    <w:rsid w:val="00366BD9"/>
    <w:rsid w:val="00371AAB"/>
    <w:rsid w:val="00373B4F"/>
    <w:rsid w:val="00377004"/>
    <w:rsid w:val="00377323"/>
    <w:rsid w:val="00380BAB"/>
    <w:rsid w:val="00384699"/>
    <w:rsid w:val="00385530"/>
    <w:rsid w:val="00390D28"/>
    <w:rsid w:val="00393CA1"/>
    <w:rsid w:val="003A11DD"/>
    <w:rsid w:val="003A4658"/>
    <w:rsid w:val="003A623D"/>
    <w:rsid w:val="003B1219"/>
    <w:rsid w:val="003C1A6F"/>
    <w:rsid w:val="003C2985"/>
    <w:rsid w:val="003C3200"/>
    <w:rsid w:val="003C3916"/>
    <w:rsid w:val="003C43D0"/>
    <w:rsid w:val="003C5862"/>
    <w:rsid w:val="003C70A9"/>
    <w:rsid w:val="003D0095"/>
    <w:rsid w:val="003D271A"/>
    <w:rsid w:val="003D385D"/>
    <w:rsid w:val="003D55FA"/>
    <w:rsid w:val="003D6014"/>
    <w:rsid w:val="003E07B0"/>
    <w:rsid w:val="003E304E"/>
    <w:rsid w:val="003E3B43"/>
    <w:rsid w:val="003E6EBB"/>
    <w:rsid w:val="003F04A1"/>
    <w:rsid w:val="003F04D7"/>
    <w:rsid w:val="003F0C3B"/>
    <w:rsid w:val="003F1D72"/>
    <w:rsid w:val="003F2CF3"/>
    <w:rsid w:val="00401E09"/>
    <w:rsid w:val="00406F51"/>
    <w:rsid w:val="00410616"/>
    <w:rsid w:val="00412B14"/>
    <w:rsid w:val="00413968"/>
    <w:rsid w:val="00415263"/>
    <w:rsid w:val="00415D4C"/>
    <w:rsid w:val="004172A9"/>
    <w:rsid w:val="00417BF5"/>
    <w:rsid w:val="004210D8"/>
    <w:rsid w:val="00422185"/>
    <w:rsid w:val="00422316"/>
    <w:rsid w:val="0042368E"/>
    <w:rsid w:val="00426E43"/>
    <w:rsid w:val="00427C7F"/>
    <w:rsid w:val="00431D15"/>
    <w:rsid w:val="004322DB"/>
    <w:rsid w:val="004328E2"/>
    <w:rsid w:val="00433249"/>
    <w:rsid w:val="004354EB"/>
    <w:rsid w:val="00436DA6"/>
    <w:rsid w:val="00437B73"/>
    <w:rsid w:val="00437C52"/>
    <w:rsid w:val="00437CF9"/>
    <w:rsid w:val="00441189"/>
    <w:rsid w:val="004433A7"/>
    <w:rsid w:val="00443BA5"/>
    <w:rsid w:val="004443D7"/>
    <w:rsid w:val="004511B4"/>
    <w:rsid w:val="00451F6C"/>
    <w:rsid w:val="00455553"/>
    <w:rsid w:val="00456F9E"/>
    <w:rsid w:val="004603C9"/>
    <w:rsid w:val="00460591"/>
    <w:rsid w:val="004621EF"/>
    <w:rsid w:val="00462503"/>
    <w:rsid w:val="004644B3"/>
    <w:rsid w:val="00464B3E"/>
    <w:rsid w:val="00464FD8"/>
    <w:rsid w:val="00474298"/>
    <w:rsid w:val="004757F2"/>
    <w:rsid w:val="00476661"/>
    <w:rsid w:val="00483342"/>
    <w:rsid w:val="0049004C"/>
    <w:rsid w:val="0049116A"/>
    <w:rsid w:val="004938F3"/>
    <w:rsid w:val="004A2ADA"/>
    <w:rsid w:val="004A2D00"/>
    <w:rsid w:val="004A40D3"/>
    <w:rsid w:val="004A7EE6"/>
    <w:rsid w:val="004B4D40"/>
    <w:rsid w:val="004C307B"/>
    <w:rsid w:val="004C3A9D"/>
    <w:rsid w:val="004C4398"/>
    <w:rsid w:val="004C465B"/>
    <w:rsid w:val="004C5C20"/>
    <w:rsid w:val="004C5EB7"/>
    <w:rsid w:val="004C6F9E"/>
    <w:rsid w:val="004D3D61"/>
    <w:rsid w:val="004D7B97"/>
    <w:rsid w:val="004E03E7"/>
    <w:rsid w:val="004E0804"/>
    <w:rsid w:val="004E3832"/>
    <w:rsid w:val="004E50FA"/>
    <w:rsid w:val="004E7ABF"/>
    <w:rsid w:val="004F187B"/>
    <w:rsid w:val="004F271E"/>
    <w:rsid w:val="004F6A2E"/>
    <w:rsid w:val="004F6F12"/>
    <w:rsid w:val="004F7CFC"/>
    <w:rsid w:val="004F7F20"/>
    <w:rsid w:val="0050009D"/>
    <w:rsid w:val="00501539"/>
    <w:rsid w:val="00503CCC"/>
    <w:rsid w:val="00505A47"/>
    <w:rsid w:val="00505C7A"/>
    <w:rsid w:val="005069A8"/>
    <w:rsid w:val="00506ADC"/>
    <w:rsid w:val="00511C6C"/>
    <w:rsid w:val="00515736"/>
    <w:rsid w:val="005208D2"/>
    <w:rsid w:val="005238B6"/>
    <w:rsid w:val="005239A3"/>
    <w:rsid w:val="0052633B"/>
    <w:rsid w:val="00527FDF"/>
    <w:rsid w:val="005317E5"/>
    <w:rsid w:val="00532431"/>
    <w:rsid w:val="00534D9E"/>
    <w:rsid w:val="00541AAA"/>
    <w:rsid w:val="005427C9"/>
    <w:rsid w:val="00545E92"/>
    <w:rsid w:val="005517F4"/>
    <w:rsid w:val="0055505B"/>
    <w:rsid w:val="005620E4"/>
    <w:rsid w:val="00565E2F"/>
    <w:rsid w:val="00573128"/>
    <w:rsid w:val="0057440B"/>
    <w:rsid w:val="005756B6"/>
    <w:rsid w:val="00576036"/>
    <w:rsid w:val="0057721B"/>
    <w:rsid w:val="00577870"/>
    <w:rsid w:val="00581ED3"/>
    <w:rsid w:val="005823AD"/>
    <w:rsid w:val="005842AE"/>
    <w:rsid w:val="005847EF"/>
    <w:rsid w:val="00587A17"/>
    <w:rsid w:val="00592652"/>
    <w:rsid w:val="00592EBB"/>
    <w:rsid w:val="005960C4"/>
    <w:rsid w:val="005A1C87"/>
    <w:rsid w:val="005A4199"/>
    <w:rsid w:val="005A5388"/>
    <w:rsid w:val="005A7FAF"/>
    <w:rsid w:val="005B3AA2"/>
    <w:rsid w:val="005B6265"/>
    <w:rsid w:val="005B6777"/>
    <w:rsid w:val="005C38D4"/>
    <w:rsid w:val="005C66DB"/>
    <w:rsid w:val="005C740E"/>
    <w:rsid w:val="005D09BD"/>
    <w:rsid w:val="005D649F"/>
    <w:rsid w:val="005D688D"/>
    <w:rsid w:val="005E0CD8"/>
    <w:rsid w:val="005E13AF"/>
    <w:rsid w:val="005E434D"/>
    <w:rsid w:val="005E61E8"/>
    <w:rsid w:val="005F1A3B"/>
    <w:rsid w:val="005F614D"/>
    <w:rsid w:val="005F77E8"/>
    <w:rsid w:val="005F7B8E"/>
    <w:rsid w:val="0060066F"/>
    <w:rsid w:val="00601D5C"/>
    <w:rsid w:val="00602175"/>
    <w:rsid w:val="0061130C"/>
    <w:rsid w:val="0061166E"/>
    <w:rsid w:val="00615E1B"/>
    <w:rsid w:val="00623514"/>
    <w:rsid w:val="00623E80"/>
    <w:rsid w:val="00624176"/>
    <w:rsid w:val="006260CB"/>
    <w:rsid w:val="006278AD"/>
    <w:rsid w:val="006304B8"/>
    <w:rsid w:val="00631657"/>
    <w:rsid w:val="006319E4"/>
    <w:rsid w:val="00633F55"/>
    <w:rsid w:val="0063409D"/>
    <w:rsid w:val="00636033"/>
    <w:rsid w:val="00640ECD"/>
    <w:rsid w:val="006546C4"/>
    <w:rsid w:val="006611CE"/>
    <w:rsid w:val="00667FDE"/>
    <w:rsid w:val="00670BE1"/>
    <w:rsid w:val="00677346"/>
    <w:rsid w:val="006807DD"/>
    <w:rsid w:val="00682FE3"/>
    <w:rsid w:val="00686D55"/>
    <w:rsid w:val="0069721F"/>
    <w:rsid w:val="006978E5"/>
    <w:rsid w:val="006A3A3F"/>
    <w:rsid w:val="006A45B7"/>
    <w:rsid w:val="006A6F6B"/>
    <w:rsid w:val="006A7909"/>
    <w:rsid w:val="006A7A10"/>
    <w:rsid w:val="006B2673"/>
    <w:rsid w:val="006B48F2"/>
    <w:rsid w:val="006B5100"/>
    <w:rsid w:val="006B5EF2"/>
    <w:rsid w:val="006B7761"/>
    <w:rsid w:val="006C0692"/>
    <w:rsid w:val="006C1409"/>
    <w:rsid w:val="006C2569"/>
    <w:rsid w:val="006C608D"/>
    <w:rsid w:val="006C6F70"/>
    <w:rsid w:val="006C7BAE"/>
    <w:rsid w:val="006D1AEF"/>
    <w:rsid w:val="006D23AD"/>
    <w:rsid w:val="006D2922"/>
    <w:rsid w:val="006D5D36"/>
    <w:rsid w:val="006D7867"/>
    <w:rsid w:val="006E587C"/>
    <w:rsid w:val="006F3A69"/>
    <w:rsid w:val="006F3CAE"/>
    <w:rsid w:val="006F6F61"/>
    <w:rsid w:val="007015FF"/>
    <w:rsid w:val="00701D60"/>
    <w:rsid w:val="00702E8E"/>
    <w:rsid w:val="007048CF"/>
    <w:rsid w:val="007105EA"/>
    <w:rsid w:val="0071119F"/>
    <w:rsid w:val="007127CA"/>
    <w:rsid w:val="00713769"/>
    <w:rsid w:val="00714C1F"/>
    <w:rsid w:val="00715560"/>
    <w:rsid w:val="00720A5D"/>
    <w:rsid w:val="00721210"/>
    <w:rsid w:val="007212A9"/>
    <w:rsid w:val="007331AC"/>
    <w:rsid w:val="00740BCE"/>
    <w:rsid w:val="00742E65"/>
    <w:rsid w:val="00743E6D"/>
    <w:rsid w:val="007448EC"/>
    <w:rsid w:val="00747DC8"/>
    <w:rsid w:val="007508AE"/>
    <w:rsid w:val="007653B1"/>
    <w:rsid w:val="007655FA"/>
    <w:rsid w:val="00766A97"/>
    <w:rsid w:val="007708C0"/>
    <w:rsid w:val="00777C97"/>
    <w:rsid w:val="007805BE"/>
    <w:rsid w:val="007830B6"/>
    <w:rsid w:val="007868C3"/>
    <w:rsid w:val="00790DC4"/>
    <w:rsid w:val="00793BCA"/>
    <w:rsid w:val="0079424D"/>
    <w:rsid w:val="007A18FE"/>
    <w:rsid w:val="007A33F9"/>
    <w:rsid w:val="007A521D"/>
    <w:rsid w:val="007A7700"/>
    <w:rsid w:val="007B0AC0"/>
    <w:rsid w:val="007B0CE3"/>
    <w:rsid w:val="007B2DF7"/>
    <w:rsid w:val="007B59ED"/>
    <w:rsid w:val="007B6B58"/>
    <w:rsid w:val="007B7D58"/>
    <w:rsid w:val="007C436C"/>
    <w:rsid w:val="007C6F41"/>
    <w:rsid w:val="007D0D6D"/>
    <w:rsid w:val="007E5D60"/>
    <w:rsid w:val="007F0179"/>
    <w:rsid w:val="007F148A"/>
    <w:rsid w:val="007F517B"/>
    <w:rsid w:val="007F5A19"/>
    <w:rsid w:val="007F69FB"/>
    <w:rsid w:val="00800B15"/>
    <w:rsid w:val="00802899"/>
    <w:rsid w:val="00804329"/>
    <w:rsid w:val="00805B50"/>
    <w:rsid w:val="00810D4E"/>
    <w:rsid w:val="00811733"/>
    <w:rsid w:val="00812CF4"/>
    <w:rsid w:val="008155CD"/>
    <w:rsid w:val="00822129"/>
    <w:rsid w:val="00823036"/>
    <w:rsid w:val="0082314C"/>
    <w:rsid w:val="00824C8C"/>
    <w:rsid w:val="00826265"/>
    <w:rsid w:val="0083326E"/>
    <w:rsid w:val="00833E02"/>
    <w:rsid w:val="00837360"/>
    <w:rsid w:val="00842F4E"/>
    <w:rsid w:val="00845B3E"/>
    <w:rsid w:val="008513C2"/>
    <w:rsid w:val="00855F26"/>
    <w:rsid w:val="00856272"/>
    <w:rsid w:val="00865298"/>
    <w:rsid w:val="00870EA7"/>
    <w:rsid w:val="008741FB"/>
    <w:rsid w:val="008749A0"/>
    <w:rsid w:val="00875E27"/>
    <w:rsid w:val="00876534"/>
    <w:rsid w:val="00876B93"/>
    <w:rsid w:val="008777E8"/>
    <w:rsid w:val="00880EA0"/>
    <w:rsid w:val="00882737"/>
    <w:rsid w:val="00883372"/>
    <w:rsid w:val="00886063"/>
    <w:rsid w:val="008876AB"/>
    <w:rsid w:val="00891867"/>
    <w:rsid w:val="008A07E9"/>
    <w:rsid w:val="008A4A9D"/>
    <w:rsid w:val="008B13C5"/>
    <w:rsid w:val="008C1B6F"/>
    <w:rsid w:val="008C1EA9"/>
    <w:rsid w:val="008C693B"/>
    <w:rsid w:val="008D15BD"/>
    <w:rsid w:val="008D2EBD"/>
    <w:rsid w:val="008D38F5"/>
    <w:rsid w:val="008D4F32"/>
    <w:rsid w:val="008E3183"/>
    <w:rsid w:val="008E3EDD"/>
    <w:rsid w:val="008F08B5"/>
    <w:rsid w:val="008F5F82"/>
    <w:rsid w:val="00901793"/>
    <w:rsid w:val="00905551"/>
    <w:rsid w:val="00910C72"/>
    <w:rsid w:val="00912337"/>
    <w:rsid w:val="009164A6"/>
    <w:rsid w:val="009164E1"/>
    <w:rsid w:val="00920328"/>
    <w:rsid w:val="009209CE"/>
    <w:rsid w:val="00922DB2"/>
    <w:rsid w:val="0092485D"/>
    <w:rsid w:val="009320EE"/>
    <w:rsid w:val="00933085"/>
    <w:rsid w:val="009334D6"/>
    <w:rsid w:val="009354BD"/>
    <w:rsid w:val="009374B4"/>
    <w:rsid w:val="0094056B"/>
    <w:rsid w:val="0094400F"/>
    <w:rsid w:val="009473AC"/>
    <w:rsid w:val="00950062"/>
    <w:rsid w:val="00950253"/>
    <w:rsid w:val="00950CC9"/>
    <w:rsid w:val="00951055"/>
    <w:rsid w:val="00951CCB"/>
    <w:rsid w:val="00954A97"/>
    <w:rsid w:val="00961584"/>
    <w:rsid w:val="00967307"/>
    <w:rsid w:val="009675C2"/>
    <w:rsid w:val="009706FA"/>
    <w:rsid w:val="00971D79"/>
    <w:rsid w:val="009754D6"/>
    <w:rsid w:val="009762FA"/>
    <w:rsid w:val="0097759A"/>
    <w:rsid w:val="009806C3"/>
    <w:rsid w:val="0098159F"/>
    <w:rsid w:val="009822AD"/>
    <w:rsid w:val="0098253D"/>
    <w:rsid w:val="00983F27"/>
    <w:rsid w:val="00993BBE"/>
    <w:rsid w:val="009A295E"/>
    <w:rsid w:val="009B1977"/>
    <w:rsid w:val="009B3F15"/>
    <w:rsid w:val="009B6188"/>
    <w:rsid w:val="009B70D4"/>
    <w:rsid w:val="009C337F"/>
    <w:rsid w:val="009C529A"/>
    <w:rsid w:val="009C5426"/>
    <w:rsid w:val="009C6047"/>
    <w:rsid w:val="009C7AE8"/>
    <w:rsid w:val="009D0FF9"/>
    <w:rsid w:val="009D13FD"/>
    <w:rsid w:val="009D22E3"/>
    <w:rsid w:val="009D71E5"/>
    <w:rsid w:val="009E0DD2"/>
    <w:rsid w:val="009E2A04"/>
    <w:rsid w:val="009E437B"/>
    <w:rsid w:val="009E5378"/>
    <w:rsid w:val="009F1399"/>
    <w:rsid w:val="009F1D59"/>
    <w:rsid w:val="009F24F8"/>
    <w:rsid w:val="009F377D"/>
    <w:rsid w:val="009F74F1"/>
    <w:rsid w:val="00A0012B"/>
    <w:rsid w:val="00A00B90"/>
    <w:rsid w:val="00A00C18"/>
    <w:rsid w:val="00A030DA"/>
    <w:rsid w:val="00A04DA3"/>
    <w:rsid w:val="00A1459D"/>
    <w:rsid w:val="00A156F3"/>
    <w:rsid w:val="00A21721"/>
    <w:rsid w:val="00A22B07"/>
    <w:rsid w:val="00A326AA"/>
    <w:rsid w:val="00A34E14"/>
    <w:rsid w:val="00A37E77"/>
    <w:rsid w:val="00A40301"/>
    <w:rsid w:val="00A41008"/>
    <w:rsid w:val="00A441F0"/>
    <w:rsid w:val="00A46B3F"/>
    <w:rsid w:val="00A505D7"/>
    <w:rsid w:val="00A50C30"/>
    <w:rsid w:val="00A52C1F"/>
    <w:rsid w:val="00A52EC2"/>
    <w:rsid w:val="00A544BF"/>
    <w:rsid w:val="00A57B3A"/>
    <w:rsid w:val="00A616FE"/>
    <w:rsid w:val="00A63ADB"/>
    <w:rsid w:val="00A658EC"/>
    <w:rsid w:val="00A7174E"/>
    <w:rsid w:val="00A75468"/>
    <w:rsid w:val="00A77B3E"/>
    <w:rsid w:val="00A83D18"/>
    <w:rsid w:val="00A91E2F"/>
    <w:rsid w:val="00A93385"/>
    <w:rsid w:val="00A937AF"/>
    <w:rsid w:val="00A9448F"/>
    <w:rsid w:val="00A966B6"/>
    <w:rsid w:val="00A96E05"/>
    <w:rsid w:val="00AA2785"/>
    <w:rsid w:val="00AA488C"/>
    <w:rsid w:val="00AA73D0"/>
    <w:rsid w:val="00AA778C"/>
    <w:rsid w:val="00AA79E2"/>
    <w:rsid w:val="00AB3AEE"/>
    <w:rsid w:val="00AB4673"/>
    <w:rsid w:val="00AB5240"/>
    <w:rsid w:val="00AB71E5"/>
    <w:rsid w:val="00AC0271"/>
    <w:rsid w:val="00AC0CF7"/>
    <w:rsid w:val="00AC1E5F"/>
    <w:rsid w:val="00AC2BFA"/>
    <w:rsid w:val="00AC3A05"/>
    <w:rsid w:val="00AC6862"/>
    <w:rsid w:val="00AC6C17"/>
    <w:rsid w:val="00AD1D01"/>
    <w:rsid w:val="00AD439B"/>
    <w:rsid w:val="00AE15D1"/>
    <w:rsid w:val="00AE56A1"/>
    <w:rsid w:val="00AE73DF"/>
    <w:rsid w:val="00AF01C1"/>
    <w:rsid w:val="00AF02D1"/>
    <w:rsid w:val="00AF08DF"/>
    <w:rsid w:val="00AF21AE"/>
    <w:rsid w:val="00B033CF"/>
    <w:rsid w:val="00B03480"/>
    <w:rsid w:val="00B038EC"/>
    <w:rsid w:val="00B03B2C"/>
    <w:rsid w:val="00B117EE"/>
    <w:rsid w:val="00B13FC5"/>
    <w:rsid w:val="00B17502"/>
    <w:rsid w:val="00B218F0"/>
    <w:rsid w:val="00B26B1E"/>
    <w:rsid w:val="00B31C6F"/>
    <w:rsid w:val="00B33999"/>
    <w:rsid w:val="00B406E6"/>
    <w:rsid w:val="00B44A94"/>
    <w:rsid w:val="00B45392"/>
    <w:rsid w:val="00B454B0"/>
    <w:rsid w:val="00B46205"/>
    <w:rsid w:val="00B468E2"/>
    <w:rsid w:val="00B47596"/>
    <w:rsid w:val="00B500FD"/>
    <w:rsid w:val="00B50C9E"/>
    <w:rsid w:val="00B526DB"/>
    <w:rsid w:val="00B5648A"/>
    <w:rsid w:val="00B56ED0"/>
    <w:rsid w:val="00B60F38"/>
    <w:rsid w:val="00B6690A"/>
    <w:rsid w:val="00B700F5"/>
    <w:rsid w:val="00B7163D"/>
    <w:rsid w:val="00B72688"/>
    <w:rsid w:val="00B76B65"/>
    <w:rsid w:val="00B8011F"/>
    <w:rsid w:val="00B80611"/>
    <w:rsid w:val="00B82102"/>
    <w:rsid w:val="00B82327"/>
    <w:rsid w:val="00B827F6"/>
    <w:rsid w:val="00B82FEC"/>
    <w:rsid w:val="00B832E4"/>
    <w:rsid w:val="00B8463B"/>
    <w:rsid w:val="00B860FE"/>
    <w:rsid w:val="00B86745"/>
    <w:rsid w:val="00B953F0"/>
    <w:rsid w:val="00B954CF"/>
    <w:rsid w:val="00B95510"/>
    <w:rsid w:val="00B95575"/>
    <w:rsid w:val="00B95905"/>
    <w:rsid w:val="00B95FB3"/>
    <w:rsid w:val="00B978F6"/>
    <w:rsid w:val="00BA0D25"/>
    <w:rsid w:val="00BA2198"/>
    <w:rsid w:val="00BA4A64"/>
    <w:rsid w:val="00BA59C4"/>
    <w:rsid w:val="00BA5F80"/>
    <w:rsid w:val="00BB019C"/>
    <w:rsid w:val="00BB1FAA"/>
    <w:rsid w:val="00BC02A3"/>
    <w:rsid w:val="00BC132F"/>
    <w:rsid w:val="00BC1ABE"/>
    <w:rsid w:val="00BC2085"/>
    <w:rsid w:val="00BC2419"/>
    <w:rsid w:val="00BC4A45"/>
    <w:rsid w:val="00BC59CF"/>
    <w:rsid w:val="00BC6391"/>
    <w:rsid w:val="00BC6F84"/>
    <w:rsid w:val="00BE04A4"/>
    <w:rsid w:val="00BE3C42"/>
    <w:rsid w:val="00BE4313"/>
    <w:rsid w:val="00BF25C4"/>
    <w:rsid w:val="00BF2B47"/>
    <w:rsid w:val="00C00566"/>
    <w:rsid w:val="00C014C8"/>
    <w:rsid w:val="00C037E3"/>
    <w:rsid w:val="00C05576"/>
    <w:rsid w:val="00C05BD9"/>
    <w:rsid w:val="00C10657"/>
    <w:rsid w:val="00C1213C"/>
    <w:rsid w:val="00C1478D"/>
    <w:rsid w:val="00C166BD"/>
    <w:rsid w:val="00C26329"/>
    <w:rsid w:val="00C304AA"/>
    <w:rsid w:val="00C3420A"/>
    <w:rsid w:val="00C37A17"/>
    <w:rsid w:val="00C4127F"/>
    <w:rsid w:val="00C43BAE"/>
    <w:rsid w:val="00C44D07"/>
    <w:rsid w:val="00C5462D"/>
    <w:rsid w:val="00C571A7"/>
    <w:rsid w:val="00C60DD1"/>
    <w:rsid w:val="00C640DC"/>
    <w:rsid w:val="00C64B5B"/>
    <w:rsid w:val="00C6515E"/>
    <w:rsid w:val="00C71489"/>
    <w:rsid w:val="00C7329D"/>
    <w:rsid w:val="00C7340A"/>
    <w:rsid w:val="00C73D6E"/>
    <w:rsid w:val="00C73E59"/>
    <w:rsid w:val="00C74825"/>
    <w:rsid w:val="00C76286"/>
    <w:rsid w:val="00C82393"/>
    <w:rsid w:val="00C852D6"/>
    <w:rsid w:val="00C86511"/>
    <w:rsid w:val="00C8728B"/>
    <w:rsid w:val="00C90755"/>
    <w:rsid w:val="00C92695"/>
    <w:rsid w:val="00C95A6C"/>
    <w:rsid w:val="00C95D44"/>
    <w:rsid w:val="00CA0E91"/>
    <w:rsid w:val="00CA4631"/>
    <w:rsid w:val="00CA506E"/>
    <w:rsid w:val="00CB6D79"/>
    <w:rsid w:val="00CB6F23"/>
    <w:rsid w:val="00CC0B2D"/>
    <w:rsid w:val="00CC31D9"/>
    <w:rsid w:val="00CC3C81"/>
    <w:rsid w:val="00CC43A1"/>
    <w:rsid w:val="00CC4B67"/>
    <w:rsid w:val="00CC71B4"/>
    <w:rsid w:val="00CD108B"/>
    <w:rsid w:val="00CD2A58"/>
    <w:rsid w:val="00CE3F79"/>
    <w:rsid w:val="00CE44DB"/>
    <w:rsid w:val="00CE4647"/>
    <w:rsid w:val="00CE6941"/>
    <w:rsid w:val="00CF1249"/>
    <w:rsid w:val="00CF42D1"/>
    <w:rsid w:val="00CF6907"/>
    <w:rsid w:val="00CF6F83"/>
    <w:rsid w:val="00CF7296"/>
    <w:rsid w:val="00CF7417"/>
    <w:rsid w:val="00D0003D"/>
    <w:rsid w:val="00D10187"/>
    <w:rsid w:val="00D10E54"/>
    <w:rsid w:val="00D11157"/>
    <w:rsid w:val="00D11D09"/>
    <w:rsid w:val="00D12485"/>
    <w:rsid w:val="00D12EF5"/>
    <w:rsid w:val="00D1515E"/>
    <w:rsid w:val="00D17ED5"/>
    <w:rsid w:val="00D200C7"/>
    <w:rsid w:val="00D220BE"/>
    <w:rsid w:val="00D22800"/>
    <w:rsid w:val="00D2354E"/>
    <w:rsid w:val="00D27C0F"/>
    <w:rsid w:val="00D328D2"/>
    <w:rsid w:val="00D3307D"/>
    <w:rsid w:val="00D33204"/>
    <w:rsid w:val="00D3335E"/>
    <w:rsid w:val="00D375F4"/>
    <w:rsid w:val="00D435A0"/>
    <w:rsid w:val="00D4437C"/>
    <w:rsid w:val="00D4446B"/>
    <w:rsid w:val="00D46951"/>
    <w:rsid w:val="00D50991"/>
    <w:rsid w:val="00D5154D"/>
    <w:rsid w:val="00D52D8E"/>
    <w:rsid w:val="00D61B0F"/>
    <w:rsid w:val="00D65E98"/>
    <w:rsid w:val="00D67D2A"/>
    <w:rsid w:val="00D72C63"/>
    <w:rsid w:val="00D83213"/>
    <w:rsid w:val="00D927B6"/>
    <w:rsid w:val="00D95D86"/>
    <w:rsid w:val="00DA21DD"/>
    <w:rsid w:val="00DA3A26"/>
    <w:rsid w:val="00DA619D"/>
    <w:rsid w:val="00DB48CF"/>
    <w:rsid w:val="00DB7090"/>
    <w:rsid w:val="00DC0990"/>
    <w:rsid w:val="00DD0E8F"/>
    <w:rsid w:val="00DD1302"/>
    <w:rsid w:val="00DD1763"/>
    <w:rsid w:val="00DD570D"/>
    <w:rsid w:val="00DE0E10"/>
    <w:rsid w:val="00DE20B8"/>
    <w:rsid w:val="00DE350D"/>
    <w:rsid w:val="00DE3A47"/>
    <w:rsid w:val="00DE4FE7"/>
    <w:rsid w:val="00DE58CE"/>
    <w:rsid w:val="00DF0380"/>
    <w:rsid w:val="00DF0F5C"/>
    <w:rsid w:val="00DF2011"/>
    <w:rsid w:val="00DF5BFD"/>
    <w:rsid w:val="00DF5FF2"/>
    <w:rsid w:val="00DF6925"/>
    <w:rsid w:val="00E003B5"/>
    <w:rsid w:val="00E0174B"/>
    <w:rsid w:val="00E01E99"/>
    <w:rsid w:val="00E02F5F"/>
    <w:rsid w:val="00E041CE"/>
    <w:rsid w:val="00E04F2C"/>
    <w:rsid w:val="00E05375"/>
    <w:rsid w:val="00E055EA"/>
    <w:rsid w:val="00E109BB"/>
    <w:rsid w:val="00E11B4D"/>
    <w:rsid w:val="00E11F4B"/>
    <w:rsid w:val="00E16AA0"/>
    <w:rsid w:val="00E1799D"/>
    <w:rsid w:val="00E21676"/>
    <w:rsid w:val="00E2224B"/>
    <w:rsid w:val="00E2271C"/>
    <w:rsid w:val="00E22B85"/>
    <w:rsid w:val="00E23476"/>
    <w:rsid w:val="00E31A6B"/>
    <w:rsid w:val="00E31E78"/>
    <w:rsid w:val="00E3241E"/>
    <w:rsid w:val="00E32464"/>
    <w:rsid w:val="00E327C0"/>
    <w:rsid w:val="00E33874"/>
    <w:rsid w:val="00E34DCC"/>
    <w:rsid w:val="00E42749"/>
    <w:rsid w:val="00E4357D"/>
    <w:rsid w:val="00E4424D"/>
    <w:rsid w:val="00E45EFD"/>
    <w:rsid w:val="00E5006C"/>
    <w:rsid w:val="00E528F4"/>
    <w:rsid w:val="00E531E1"/>
    <w:rsid w:val="00E5508C"/>
    <w:rsid w:val="00E550E7"/>
    <w:rsid w:val="00E55B76"/>
    <w:rsid w:val="00E61853"/>
    <w:rsid w:val="00E62D65"/>
    <w:rsid w:val="00E6350E"/>
    <w:rsid w:val="00E6405A"/>
    <w:rsid w:val="00E653E4"/>
    <w:rsid w:val="00E732E7"/>
    <w:rsid w:val="00E735DC"/>
    <w:rsid w:val="00E77752"/>
    <w:rsid w:val="00E807F3"/>
    <w:rsid w:val="00E914DE"/>
    <w:rsid w:val="00E923BC"/>
    <w:rsid w:val="00E935B8"/>
    <w:rsid w:val="00EA12F6"/>
    <w:rsid w:val="00EB29B2"/>
    <w:rsid w:val="00EB7FDF"/>
    <w:rsid w:val="00EC0A52"/>
    <w:rsid w:val="00EC1A27"/>
    <w:rsid w:val="00EC2A35"/>
    <w:rsid w:val="00EC3BA1"/>
    <w:rsid w:val="00EC5739"/>
    <w:rsid w:val="00ED0799"/>
    <w:rsid w:val="00ED189D"/>
    <w:rsid w:val="00ED6057"/>
    <w:rsid w:val="00ED75CF"/>
    <w:rsid w:val="00EE1BBB"/>
    <w:rsid w:val="00EE21F4"/>
    <w:rsid w:val="00EF194A"/>
    <w:rsid w:val="00EF2284"/>
    <w:rsid w:val="00EF3449"/>
    <w:rsid w:val="00EF351F"/>
    <w:rsid w:val="00EF4595"/>
    <w:rsid w:val="00EF4B76"/>
    <w:rsid w:val="00EF598A"/>
    <w:rsid w:val="00EF79D5"/>
    <w:rsid w:val="00F01156"/>
    <w:rsid w:val="00F03D85"/>
    <w:rsid w:val="00F07431"/>
    <w:rsid w:val="00F07E91"/>
    <w:rsid w:val="00F102E9"/>
    <w:rsid w:val="00F107D5"/>
    <w:rsid w:val="00F137C4"/>
    <w:rsid w:val="00F162CF"/>
    <w:rsid w:val="00F204AD"/>
    <w:rsid w:val="00F20BC0"/>
    <w:rsid w:val="00F23D70"/>
    <w:rsid w:val="00F2675F"/>
    <w:rsid w:val="00F3166C"/>
    <w:rsid w:val="00F341ED"/>
    <w:rsid w:val="00F35B65"/>
    <w:rsid w:val="00F3717F"/>
    <w:rsid w:val="00F373F9"/>
    <w:rsid w:val="00F37547"/>
    <w:rsid w:val="00F40DFF"/>
    <w:rsid w:val="00F41875"/>
    <w:rsid w:val="00F42D3D"/>
    <w:rsid w:val="00F4747E"/>
    <w:rsid w:val="00F5068F"/>
    <w:rsid w:val="00F526B2"/>
    <w:rsid w:val="00F54BC2"/>
    <w:rsid w:val="00F551D9"/>
    <w:rsid w:val="00F55EC5"/>
    <w:rsid w:val="00F56945"/>
    <w:rsid w:val="00F5723C"/>
    <w:rsid w:val="00F6089B"/>
    <w:rsid w:val="00F64CED"/>
    <w:rsid w:val="00F673D2"/>
    <w:rsid w:val="00F6786F"/>
    <w:rsid w:val="00F715BA"/>
    <w:rsid w:val="00F72486"/>
    <w:rsid w:val="00F72BE8"/>
    <w:rsid w:val="00F7750C"/>
    <w:rsid w:val="00F77C28"/>
    <w:rsid w:val="00F804BE"/>
    <w:rsid w:val="00F82A2F"/>
    <w:rsid w:val="00F839EA"/>
    <w:rsid w:val="00F83AA9"/>
    <w:rsid w:val="00F83DF4"/>
    <w:rsid w:val="00F8765B"/>
    <w:rsid w:val="00F90140"/>
    <w:rsid w:val="00F918E6"/>
    <w:rsid w:val="00F976B6"/>
    <w:rsid w:val="00FA0D74"/>
    <w:rsid w:val="00FB1345"/>
    <w:rsid w:val="00FB1F3D"/>
    <w:rsid w:val="00FB380E"/>
    <w:rsid w:val="00FB5587"/>
    <w:rsid w:val="00FB6A86"/>
    <w:rsid w:val="00FC209C"/>
    <w:rsid w:val="00FE1EC0"/>
    <w:rsid w:val="00FE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02D8CFE-5DD2-4402-9C8C-0E9ACEFF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AF21AE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741FB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05A47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3504EA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504EA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2578E-EEB1-4957-AC33-68BDF927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997</Words>
  <Characters>5988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Admin</cp:lastModifiedBy>
  <cp:revision>2</cp:revision>
  <cp:lastPrinted>2018-10-09T16:27:00Z</cp:lastPrinted>
  <dcterms:created xsi:type="dcterms:W3CDTF">2019-03-06T12:15:00Z</dcterms:created>
  <dcterms:modified xsi:type="dcterms:W3CDTF">2019-03-06T12:15:00Z</dcterms:modified>
</cp:coreProperties>
</file>