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CD474" w14:textId="2536A930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05AF3618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6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F4D20" w14:textId="77777777" w:rsidR="000812A1" w:rsidRDefault="000812A1">
      <w:r>
        <w:separator/>
      </w:r>
    </w:p>
  </w:endnote>
  <w:endnote w:type="continuationSeparator" w:id="0">
    <w:p w14:paraId="11BC1740" w14:textId="77777777" w:rsidR="000812A1" w:rsidRDefault="00081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93763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3D08D" w14:textId="77777777" w:rsidR="000812A1" w:rsidRDefault="000812A1">
      <w:r>
        <w:separator/>
      </w:r>
    </w:p>
  </w:footnote>
  <w:footnote w:type="continuationSeparator" w:id="0">
    <w:p w14:paraId="276A4FE4" w14:textId="77777777" w:rsidR="000812A1" w:rsidRDefault="000812A1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3763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6F8FAB"/>
  <w15:docId w15:val="{6E1F4914-1575-4A2A-99ED-5DEC5046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0752A-75D0-4724-BAAB-75743ED7D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962</Words>
  <Characters>5776</Characters>
  <Application>Microsoft Office Word</Application>
  <DocSecurity>4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Admin</cp:lastModifiedBy>
  <cp:revision>2</cp:revision>
  <cp:lastPrinted>2018-10-01T08:37:00Z</cp:lastPrinted>
  <dcterms:created xsi:type="dcterms:W3CDTF">2019-03-06T12:13:00Z</dcterms:created>
  <dcterms:modified xsi:type="dcterms:W3CDTF">2019-03-06T12:13:00Z</dcterms:modified>
</cp:coreProperties>
</file>